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3DDA" w:rsidRDefault="000F3DDA" w:rsidP="000F3DDA">
      <w:pPr>
        <w:pStyle w:val="a3"/>
        <w:rPr>
          <w:sz w:val="24"/>
        </w:rPr>
      </w:pPr>
      <w:r>
        <w:rPr>
          <w:sz w:val="24"/>
        </w:rPr>
        <w:t xml:space="preserve">ДОГОВІР № </w:t>
      </w:r>
    </w:p>
    <w:p w:rsidR="000F3DDA" w:rsidRDefault="007B5236" w:rsidP="000F3DDA">
      <w:pPr>
        <w:pStyle w:val="a3"/>
        <w:rPr>
          <w:sz w:val="24"/>
        </w:rPr>
      </w:pPr>
      <w:r>
        <w:rPr>
          <w:sz w:val="24"/>
        </w:rPr>
        <w:t>про надання послуг з</w:t>
      </w:r>
      <w:r w:rsidR="000F3DDA">
        <w:rPr>
          <w:sz w:val="24"/>
        </w:rPr>
        <w:t xml:space="preserve"> створення інформаційної продукції</w:t>
      </w:r>
    </w:p>
    <w:p w:rsidR="000F3DDA" w:rsidRDefault="000F3DDA" w:rsidP="000F3DDA">
      <w:pPr>
        <w:pStyle w:val="a3"/>
        <w:jc w:val="left"/>
        <w:rPr>
          <w:sz w:val="24"/>
        </w:rPr>
      </w:pPr>
    </w:p>
    <w:p w:rsidR="000F3DDA" w:rsidRDefault="000F3DDA" w:rsidP="000F3DDA">
      <w:pPr>
        <w:pStyle w:val="a3"/>
        <w:jc w:val="left"/>
        <w:rPr>
          <w:b w:val="0"/>
          <w:sz w:val="24"/>
        </w:rPr>
      </w:pPr>
      <w:r>
        <w:rPr>
          <w:sz w:val="24"/>
        </w:rPr>
        <w:t xml:space="preserve"> м. Горішні Плавні</w:t>
      </w:r>
      <w:r>
        <w:rPr>
          <w:b w:val="0"/>
          <w:sz w:val="24"/>
        </w:rPr>
        <w:t xml:space="preserve">  </w:t>
      </w:r>
      <w:r>
        <w:rPr>
          <w:sz w:val="24"/>
        </w:rPr>
        <w:t xml:space="preserve">                                                                            “___”__________201</w:t>
      </w:r>
      <w:r w:rsidR="003730E2">
        <w:rPr>
          <w:sz w:val="24"/>
        </w:rPr>
        <w:t>9</w:t>
      </w:r>
      <w:r>
        <w:rPr>
          <w:b w:val="0"/>
          <w:sz w:val="24"/>
        </w:rPr>
        <w:t xml:space="preserve">                                                                          </w:t>
      </w:r>
    </w:p>
    <w:p w:rsidR="000F3DDA" w:rsidRDefault="000F3DDA" w:rsidP="000F3DDA">
      <w:pPr>
        <w:pStyle w:val="21"/>
        <w:rPr>
          <w:rFonts w:cs="StarSymbol"/>
          <w:sz w:val="24"/>
          <w:szCs w:val="24"/>
        </w:rPr>
      </w:pPr>
      <w:r>
        <w:rPr>
          <w:sz w:val="24"/>
        </w:rPr>
        <w:t xml:space="preserve">Виконавчий комітет </w:t>
      </w:r>
      <w:proofErr w:type="spellStart"/>
      <w:r>
        <w:rPr>
          <w:sz w:val="24"/>
        </w:rPr>
        <w:t>Горішньоплавнівської</w:t>
      </w:r>
      <w:proofErr w:type="spellEnd"/>
      <w:r>
        <w:rPr>
          <w:sz w:val="24"/>
        </w:rPr>
        <w:t xml:space="preserve"> міської ради Полтавської області (далі – Замовник)  в особі  міського голови Бикова Дмитра Геннадійовича, який діє на підставі  Закону України “Про місцеве самоврядування в Україні”, з однієї сторони та ФОП </w:t>
      </w:r>
      <w:proofErr w:type="spellStart"/>
      <w:r>
        <w:rPr>
          <w:sz w:val="24"/>
        </w:rPr>
        <w:t>Манжалій</w:t>
      </w:r>
      <w:proofErr w:type="spellEnd"/>
      <w:r>
        <w:rPr>
          <w:sz w:val="24"/>
        </w:rPr>
        <w:t xml:space="preserve"> Євгеній Миколайович</w:t>
      </w:r>
      <w:r>
        <w:rPr>
          <w:sz w:val="24"/>
          <w:shd w:val="clear" w:color="auto" w:fill="FFFFFF"/>
        </w:rPr>
        <w:t xml:space="preserve"> </w:t>
      </w:r>
      <w:r>
        <w:rPr>
          <w:sz w:val="24"/>
        </w:rPr>
        <w:t>(далі – Виконавець),</w:t>
      </w:r>
      <w:r w:rsidRPr="007447C8">
        <w:rPr>
          <w:sz w:val="24"/>
        </w:rPr>
        <w:t xml:space="preserve"> який діє на підставі виписки ЄДРЮО т</w:t>
      </w:r>
      <w:bookmarkStart w:id="0" w:name="_GoBack"/>
      <w:bookmarkEnd w:id="0"/>
      <w:r w:rsidRPr="007447C8">
        <w:rPr>
          <w:sz w:val="24"/>
        </w:rPr>
        <w:t>а ФО-П серія АА245957 від 03.01.13р.,</w:t>
      </w:r>
      <w:r>
        <w:rPr>
          <w:sz w:val="24"/>
        </w:rPr>
        <w:t xml:space="preserve"> з іншої сторони,</w:t>
      </w:r>
      <w:r w:rsidRPr="00DA2D2E">
        <w:rPr>
          <w:rFonts w:cs="StarSymbol"/>
          <w:sz w:val="24"/>
          <w:szCs w:val="24"/>
        </w:rPr>
        <w:t xml:space="preserve"> </w:t>
      </w:r>
      <w:r>
        <w:rPr>
          <w:rFonts w:cs="StarSymbol"/>
          <w:sz w:val="24"/>
          <w:szCs w:val="24"/>
        </w:rPr>
        <w:t>а кожна окремо – Сторона, керуючись нормами Цивільного кодексу України, уклали цей Договір про наступне:</w:t>
      </w:r>
    </w:p>
    <w:p w:rsidR="000F3DDA" w:rsidRDefault="000F3DDA" w:rsidP="000F3DDA">
      <w:pPr>
        <w:pStyle w:val="a3"/>
        <w:rPr>
          <w:sz w:val="24"/>
        </w:rPr>
      </w:pPr>
      <w:r>
        <w:rPr>
          <w:sz w:val="24"/>
        </w:rPr>
        <w:t>1.ПРЕДМЕТ ДОГОВОРУ.</w:t>
      </w:r>
    </w:p>
    <w:p w:rsidR="000F3DDA" w:rsidRDefault="000F3DDA" w:rsidP="000F3DDA">
      <w:pPr>
        <w:pStyle w:val="21"/>
        <w:numPr>
          <w:ilvl w:val="1"/>
          <w:numId w:val="6"/>
        </w:numPr>
        <w:ind w:left="0" w:firstLine="0"/>
        <w:rPr>
          <w:sz w:val="24"/>
        </w:rPr>
      </w:pPr>
      <w:r w:rsidRPr="00044E6F">
        <w:rPr>
          <w:sz w:val="24"/>
        </w:rPr>
        <w:t xml:space="preserve">Виконавець надає Замовнику послуги з створення інформаційної продукції </w:t>
      </w:r>
      <w:r w:rsidRPr="00044E6F">
        <w:rPr>
          <w:b/>
          <w:sz w:val="24"/>
        </w:rPr>
        <w:t xml:space="preserve">(код за ДК 021:2015: </w:t>
      </w:r>
      <w:r w:rsidR="002150D4">
        <w:rPr>
          <w:b/>
          <w:sz w:val="24"/>
        </w:rPr>
        <w:t>79</w:t>
      </w:r>
      <w:r w:rsidR="007B5236">
        <w:rPr>
          <w:b/>
          <w:sz w:val="24"/>
        </w:rPr>
        <w:t>82</w:t>
      </w:r>
      <w:r w:rsidR="002150D4">
        <w:rPr>
          <w:b/>
          <w:sz w:val="24"/>
        </w:rPr>
        <w:t>0000-</w:t>
      </w:r>
      <w:r w:rsidR="007B5236">
        <w:rPr>
          <w:b/>
          <w:sz w:val="24"/>
        </w:rPr>
        <w:t>8</w:t>
      </w:r>
      <w:r w:rsidRPr="00044E6F">
        <w:rPr>
          <w:b/>
          <w:sz w:val="24"/>
        </w:rPr>
        <w:t xml:space="preserve"> </w:t>
      </w:r>
      <w:r w:rsidR="007B5236">
        <w:rPr>
          <w:b/>
          <w:sz w:val="24"/>
        </w:rPr>
        <w:t>П</w:t>
      </w:r>
      <w:r w:rsidR="002150D4">
        <w:rPr>
          <w:b/>
          <w:sz w:val="24"/>
        </w:rPr>
        <w:t>ослуги</w:t>
      </w:r>
      <w:r w:rsidR="007B5236">
        <w:rPr>
          <w:b/>
          <w:sz w:val="24"/>
        </w:rPr>
        <w:t xml:space="preserve"> пов’язані з друком</w:t>
      </w:r>
      <w:r w:rsidRPr="00044E6F">
        <w:rPr>
          <w:b/>
          <w:sz w:val="24"/>
        </w:rPr>
        <w:t xml:space="preserve">) </w:t>
      </w:r>
      <w:r w:rsidRPr="00044E6F">
        <w:rPr>
          <w:sz w:val="24"/>
        </w:rPr>
        <w:t xml:space="preserve">—  друк </w:t>
      </w:r>
      <w:r w:rsidR="002150D4">
        <w:rPr>
          <w:sz w:val="24"/>
        </w:rPr>
        <w:t xml:space="preserve"> </w:t>
      </w:r>
      <w:proofErr w:type="spellStart"/>
      <w:r w:rsidRPr="00044E6F">
        <w:rPr>
          <w:sz w:val="24"/>
        </w:rPr>
        <w:t>постер</w:t>
      </w:r>
      <w:r>
        <w:rPr>
          <w:sz w:val="24"/>
        </w:rPr>
        <w:t>ів</w:t>
      </w:r>
      <w:proofErr w:type="spellEnd"/>
      <w:r w:rsidRPr="00044E6F">
        <w:rPr>
          <w:sz w:val="24"/>
        </w:rPr>
        <w:t xml:space="preserve"> (далі  -Послуга), за заявкою Замовника в обсязі та на умовах, передбачених цим договором, а  Замовник одержує послуги і сплачує за них згідно з договором. До інформаційної продукції, за цим договором відносяться </w:t>
      </w:r>
      <w:proofErr w:type="spellStart"/>
      <w:r w:rsidRPr="00044E6F">
        <w:rPr>
          <w:sz w:val="24"/>
        </w:rPr>
        <w:t>постери</w:t>
      </w:r>
      <w:proofErr w:type="spellEnd"/>
      <w:r w:rsidRPr="00044E6F">
        <w:rPr>
          <w:sz w:val="24"/>
        </w:rPr>
        <w:t xml:space="preserve"> до українських державних свят та інших визначних подій міста та країни, а також соціальна реклама, яка спрямована на досягнення суспільно корисних цілей, популяризацію загальнолюдських цінностей і є механізмом впливу на формування громадської думки.</w:t>
      </w:r>
    </w:p>
    <w:p w:rsidR="000F3DDA" w:rsidRPr="00044E6F" w:rsidRDefault="000F3DDA" w:rsidP="000F3DDA">
      <w:pPr>
        <w:pStyle w:val="21"/>
        <w:ind w:firstLine="0"/>
        <w:rPr>
          <w:sz w:val="24"/>
        </w:rPr>
      </w:pPr>
    </w:p>
    <w:p w:rsidR="000F3DDA" w:rsidRDefault="000F3DDA" w:rsidP="000F3DDA">
      <w:pPr>
        <w:ind w:left="567"/>
        <w:jc w:val="center"/>
        <w:rPr>
          <w:b/>
          <w:sz w:val="24"/>
        </w:rPr>
      </w:pPr>
      <w:r>
        <w:rPr>
          <w:b/>
          <w:sz w:val="24"/>
        </w:rPr>
        <w:t>2.ВАРТІСТЬ ПОСЛУГ</w:t>
      </w:r>
      <w:r>
        <w:rPr>
          <w:b/>
          <w:sz w:val="24"/>
          <w:lang w:val="uk-UA"/>
        </w:rPr>
        <w:t xml:space="preserve"> ТА </w:t>
      </w:r>
      <w:r>
        <w:rPr>
          <w:b/>
          <w:sz w:val="24"/>
        </w:rPr>
        <w:t>ПОРЯДОК ОПЛАТИ.</w:t>
      </w:r>
    </w:p>
    <w:p w:rsidR="000F3DDA" w:rsidRDefault="000F3DDA" w:rsidP="000F3DDA">
      <w:pPr>
        <w:pStyle w:val="21"/>
        <w:tabs>
          <w:tab w:val="left" w:pos="0"/>
        </w:tabs>
        <w:ind w:firstLine="0"/>
        <w:rPr>
          <w:sz w:val="24"/>
        </w:rPr>
      </w:pPr>
      <w:r>
        <w:rPr>
          <w:sz w:val="24"/>
        </w:rPr>
        <w:t>2.1.</w:t>
      </w:r>
      <w:r w:rsidRPr="00DD6B60">
        <w:rPr>
          <w:sz w:val="24"/>
        </w:rPr>
        <w:t xml:space="preserve"> </w:t>
      </w:r>
      <w:r>
        <w:rPr>
          <w:sz w:val="24"/>
        </w:rPr>
        <w:t xml:space="preserve">2.1.Виконавець надає послуги з створення інформаційної продукції </w:t>
      </w:r>
    </w:p>
    <w:p w:rsidR="000F3DDA" w:rsidRPr="007B5236" w:rsidRDefault="000F3DDA" w:rsidP="000F3DDA">
      <w:pPr>
        <w:pStyle w:val="21"/>
        <w:tabs>
          <w:tab w:val="left" w:pos="0"/>
        </w:tabs>
        <w:ind w:firstLine="0"/>
        <w:rPr>
          <w:b/>
          <w:sz w:val="24"/>
        </w:rPr>
      </w:pPr>
      <w:r>
        <w:rPr>
          <w:sz w:val="24"/>
        </w:rPr>
        <w:t xml:space="preserve">за договірною ціною, а саме </w:t>
      </w:r>
      <w:r w:rsidRPr="007B5236">
        <w:rPr>
          <w:b/>
          <w:sz w:val="24"/>
        </w:rPr>
        <w:t>друк</w:t>
      </w:r>
      <w:r w:rsidR="007B5236" w:rsidRPr="007B5236">
        <w:rPr>
          <w:b/>
          <w:sz w:val="24"/>
        </w:rPr>
        <w:t xml:space="preserve"> 51</w:t>
      </w:r>
      <w:r w:rsidRPr="007B5236">
        <w:rPr>
          <w:b/>
          <w:sz w:val="24"/>
        </w:rPr>
        <w:t xml:space="preserve"> </w:t>
      </w:r>
      <w:proofErr w:type="spellStart"/>
      <w:r w:rsidRPr="007B5236">
        <w:rPr>
          <w:b/>
          <w:sz w:val="24"/>
        </w:rPr>
        <w:t>постеру</w:t>
      </w:r>
      <w:proofErr w:type="spellEnd"/>
      <w:r w:rsidRPr="007B5236">
        <w:rPr>
          <w:b/>
          <w:sz w:val="24"/>
        </w:rPr>
        <w:t xml:space="preserve"> розміром 3м х 6м за ціною </w:t>
      </w:r>
      <w:r w:rsidR="007B5236" w:rsidRPr="007B5236">
        <w:rPr>
          <w:b/>
          <w:sz w:val="24"/>
        </w:rPr>
        <w:t>5</w:t>
      </w:r>
      <w:r w:rsidRPr="007B5236">
        <w:rPr>
          <w:b/>
          <w:sz w:val="24"/>
        </w:rPr>
        <w:t xml:space="preserve">00,00 грн. на суму </w:t>
      </w:r>
      <w:r w:rsidR="009232D1" w:rsidRPr="007B5236">
        <w:rPr>
          <w:b/>
          <w:sz w:val="24"/>
        </w:rPr>
        <w:t>2</w:t>
      </w:r>
      <w:r w:rsidR="007B5236" w:rsidRPr="007B5236">
        <w:rPr>
          <w:b/>
          <w:sz w:val="24"/>
        </w:rPr>
        <w:t>55</w:t>
      </w:r>
      <w:r w:rsidR="009232D1" w:rsidRPr="007B5236">
        <w:rPr>
          <w:b/>
          <w:sz w:val="24"/>
        </w:rPr>
        <w:t>0</w:t>
      </w:r>
      <w:r w:rsidRPr="007B5236">
        <w:rPr>
          <w:b/>
          <w:sz w:val="24"/>
        </w:rPr>
        <w:t xml:space="preserve">0,00 грн. </w:t>
      </w:r>
    </w:p>
    <w:p w:rsidR="000F3DDA" w:rsidRDefault="000F3DDA" w:rsidP="000F3DDA">
      <w:pPr>
        <w:pStyle w:val="21"/>
        <w:tabs>
          <w:tab w:val="left" w:pos="0"/>
        </w:tabs>
        <w:ind w:firstLine="15"/>
        <w:rPr>
          <w:sz w:val="24"/>
        </w:rPr>
      </w:pPr>
      <w:r>
        <w:rPr>
          <w:sz w:val="24"/>
        </w:rPr>
        <w:t xml:space="preserve">Ціна договору складає </w:t>
      </w:r>
      <w:r w:rsidR="007B5236">
        <w:rPr>
          <w:sz w:val="24"/>
        </w:rPr>
        <w:t>25500</w:t>
      </w:r>
      <w:r>
        <w:rPr>
          <w:sz w:val="24"/>
        </w:rPr>
        <w:t xml:space="preserve"> (</w:t>
      </w:r>
      <w:r w:rsidR="007B5236">
        <w:rPr>
          <w:sz w:val="24"/>
        </w:rPr>
        <w:t xml:space="preserve">двадцять п’ять </w:t>
      </w:r>
      <w:r w:rsidRPr="00EA56C2">
        <w:rPr>
          <w:sz w:val="24"/>
        </w:rPr>
        <w:t>тисяч</w:t>
      </w:r>
      <w:r w:rsidR="007B5236">
        <w:rPr>
          <w:sz w:val="24"/>
        </w:rPr>
        <w:t xml:space="preserve"> п’ятсот</w:t>
      </w:r>
      <w:r>
        <w:rPr>
          <w:sz w:val="24"/>
        </w:rPr>
        <w:t>)</w:t>
      </w:r>
      <w:r w:rsidRPr="00EA56C2">
        <w:rPr>
          <w:sz w:val="24"/>
        </w:rPr>
        <w:t xml:space="preserve"> грн. 00 коп</w:t>
      </w:r>
      <w:r>
        <w:rPr>
          <w:sz w:val="24"/>
        </w:rPr>
        <w:t xml:space="preserve">. </w:t>
      </w:r>
      <w:r w:rsidR="009232D1">
        <w:rPr>
          <w:sz w:val="24"/>
        </w:rPr>
        <w:t>без ПДВ.</w:t>
      </w:r>
    </w:p>
    <w:p w:rsidR="000F3DDA" w:rsidRDefault="000F3DDA" w:rsidP="000F3DDA">
      <w:pPr>
        <w:pStyle w:val="21"/>
        <w:tabs>
          <w:tab w:val="left" w:pos="0"/>
        </w:tabs>
        <w:ind w:firstLine="15"/>
        <w:rPr>
          <w:sz w:val="24"/>
        </w:rPr>
      </w:pPr>
      <w:r>
        <w:rPr>
          <w:sz w:val="24"/>
        </w:rPr>
        <w:t>Ціна Договору складається з сукупності вартості фактично наданих послуг за договором, що підтверджується актами. Вказана сума є договірною і вважається узгодженою Сторонами після підписання цього Договору. Вартість цього Договору може бути</w:t>
      </w:r>
      <w:r w:rsidRPr="00430EF2">
        <w:t xml:space="preserve"> </w:t>
      </w:r>
      <w:r w:rsidRPr="00430EF2">
        <w:rPr>
          <w:sz w:val="24"/>
        </w:rPr>
        <w:t>зменшена або збільшена</w:t>
      </w:r>
      <w:r>
        <w:rPr>
          <w:sz w:val="24"/>
        </w:rPr>
        <w:t xml:space="preserve">, зокрема залежно від кількості фактично наданих послуг та фінансування. У такому разі Сторони зобов’язані </w:t>
      </w:r>
      <w:proofErr w:type="spellStart"/>
      <w:r>
        <w:rPr>
          <w:sz w:val="24"/>
        </w:rPr>
        <w:t>внести</w:t>
      </w:r>
      <w:proofErr w:type="spellEnd"/>
      <w:r>
        <w:rPr>
          <w:sz w:val="24"/>
        </w:rPr>
        <w:t xml:space="preserve"> відповідні зміни до цього договору, шляхом підписання додаткової угоди до цього Договору. </w:t>
      </w:r>
    </w:p>
    <w:p w:rsidR="000F3DDA" w:rsidRDefault="000F3DDA" w:rsidP="000F3DDA">
      <w:pPr>
        <w:pStyle w:val="21"/>
        <w:tabs>
          <w:tab w:val="left" w:pos="0"/>
        </w:tabs>
        <w:ind w:firstLine="0"/>
        <w:rPr>
          <w:sz w:val="24"/>
        </w:rPr>
      </w:pPr>
      <w:r>
        <w:rPr>
          <w:sz w:val="24"/>
        </w:rPr>
        <w:t xml:space="preserve">2.2. Виконавець не пізніше ніж в терміни визначені сторонами надає послуги </w:t>
      </w:r>
    </w:p>
    <w:p w:rsidR="000F3DDA" w:rsidRDefault="000F3DDA" w:rsidP="000F3DDA">
      <w:pPr>
        <w:jc w:val="both"/>
        <w:rPr>
          <w:sz w:val="24"/>
          <w:lang w:val="uk-UA"/>
        </w:rPr>
      </w:pPr>
      <w:proofErr w:type="spellStart"/>
      <w:proofErr w:type="gramStart"/>
      <w:r>
        <w:rPr>
          <w:sz w:val="24"/>
        </w:rPr>
        <w:t>Замовнику</w:t>
      </w:r>
      <w:proofErr w:type="spellEnd"/>
      <w:r>
        <w:rPr>
          <w:sz w:val="24"/>
          <w:lang w:val="uk-UA"/>
        </w:rPr>
        <w:t xml:space="preserve">  в</w:t>
      </w:r>
      <w:proofErr w:type="gramEnd"/>
      <w:r>
        <w:rPr>
          <w:sz w:val="24"/>
          <w:lang w:val="uk-UA"/>
        </w:rPr>
        <w:t xml:space="preserve"> обсязі, вказаному в заявці, і готує  акт виконаних робіт та рахунок на </w:t>
      </w:r>
    </w:p>
    <w:p w:rsidR="000F3DDA" w:rsidRDefault="000F3DDA" w:rsidP="000F3DDA">
      <w:pPr>
        <w:jc w:val="both"/>
        <w:rPr>
          <w:sz w:val="24"/>
          <w:lang w:val="uk-UA"/>
        </w:rPr>
      </w:pPr>
      <w:r>
        <w:rPr>
          <w:sz w:val="24"/>
          <w:lang w:val="uk-UA"/>
        </w:rPr>
        <w:t xml:space="preserve">оплату. </w:t>
      </w:r>
    </w:p>
    <w:p w:rsidR="000F3DDA" w:rsidRPr="00B16F1A" w:rsidRDefault="000F3DDA" w:rsidP="000F3DDA">
      <w:pPr>
        <w:pStyle w:val="21"/>
        <w:tabs>
          <w:tab w:val="left" w:pos="0"/>
        </w:tabs>
        <w:ind w:firstLine="0"/>
        <w:rPr>
          <w:sz w:val="24"/>
          <w:szCs w:val="24"/>
        </w:rPr>
      </w:pPr>
      <w:r>
        <w:rPr>
          <w:sz w:val="24"/>
        </w:rPr>
        <w:t xml:space="preserve">2.3. </w:t>
      </w:r>
      <w:r w:rsidRPr="00B16F1A">
        <w:rPr>
          <w:sz w:val="24"/>
          <w:szCs w:val="24"/>
        </w:rPr>
        <w:t>Замовник  сплачує  за отримані послуги шляхом  безготівкових розрахунків по мірі надходження бюджетних коштів на розрахунковий рахунок Замовника.</w:t>
      </w:r>
    </w:p>
    <w:p w:rsidR="000F3DDA" w:rsidRDefault="000F3DDA" w:rsidP="000F3DDA">
      <w:pPr>
        <w:pStyle w:val="21"/>
        <w:ind w:firstLine="0"/>
        <w:rPr>
          <w:sz w:val="24"/>
        </w:rPr>
      </w:pPr>
      <w:r>
        <w:rPr>
          <w:sz w:val="24"/>
        </w:rPr>
        <w:t xml:space="preserve">2.4.Порядок розрахунків регулюється згідно ст.49 Бюджетного кодексу України. </w:t>
      </w:r>
    </w:p>
    <w:p w:rsidR="000F3DDA" w:rsidRDefault="000F3DDA" w:rsidP="000F3DDA">
      <w:pPr>
        <w:pStyle w:val="21"/>
        <w:ind w:firstLine="0"/>
        <w:rPr>
          <w:sz w:val="24"/>
        </w:rPr>
      </w:pPr>
    </w:p>
    <w:p w:rsidR="000F3DDA" w:rsidRDefault="000F3DDA" w:rsidP="000F3DDA">
      <w:pPr>
        <w:pStyle w:val="a3"/>
        <w:ind w:left="480"/>
        <w:rPr>
          <w:sz w:val="24"/>
        </w:rPr>
      </w:pPr>
      <w:r>
        <w:rPr>
          <w:sz w:val="24"/>
        </w:rPr>
        <w:t>3.ОБОВ`ЯЗКИ СТОРІН.</w:t>
      </w:r>
    </w:p>
    <w:p w:rsidR="000F3DDA" w:rsidRDefault="000F3DDA" w:rsidP="000F3DDA">
      <w:pPr>
        <w:pStyle w:val="a3"/>
        <w:tabs>
          <w:tab w:val="left" w:pos="0"/>
        </w:tabs>
        <w:jc w:val="both"/>
        <w:rPr>
          <w:b w:val="0"/>
          <w:sz w:val="24"/>
        </w:rPr>
      </w:pPr>
      <w:r>
        <w:rPr>
          <w:b w:val="0"/>
          <w:sz w:val="24"/>
        </w:rPr>
        <w:t>3.1. Виконавець зобов’язаний:</w:t>
      </w:r>
    </w:p>
    <w:p w:rsidR="000F3DDA" w:rsidRDefault="000F3DDA" w:rsidP="000F3DDA">
      <w:pPr>
        <w:pStyle w:val="a3"/>
        <w:tabs>
          <w:tab w:val="left" w:pos="0"/>
        </w:tabs>
        <w:jc w:val="both"/>
        <w:rPr>
          <w:b w:val="0"/>
          <w:sz w:val="24"/>
        </w:rPr>
      </w:pPr>
      <w:r>
        <w:rPr>
          <w:b w:val="0"/>
          <w:sz w:val="24"/>
        </w:rPr>
        <w:t xml:space="preserve">3.1.1.Організувати надання послуг на умовах  та в терміни, визначені п. 2.2. договору;                                             </w:t>
      </w:r>
    </w:p>
    <w:p w:rsidR="000F3DDA" w:rsidRDefault="000F3DDA" w:rsidP="000F3DDA">
      <w:pPr>
        <w:pStyle w:val="a3"/>
        <w:tabs>
          <w:tab w:val="left" w:pos="0"/>
        </w:tabs>
        <w:jc w:val="both"/>
        <w:rPr>
          <w:b w:val="0"/>
          <w:sz w:val="24"/>
        </w:rPr>
      </w:pPr>
      <w:r>
        <w:rPr>
          <w:b w:val="0"/>
          <w:sz w:val="24"/>
        </w:rPr>
        <w:t xml:space="preserve">3.1.2.Гарантувати  якість послуг на рівні стандартів;    </w:t>
      </w:r>
    </w:p>
    <w:p w:rsidR="000F3DDA" w:rsidRPr="0051523C" w:rsidRDefault="000F3DDA" w:rsidP="000F3DDA">
      <w:pPr>
        <w:tabs>
          <w:tab w:val="left" w:pos="0"/>
        </w:tabs>
        <w:ind w:left="420" w:right="-441" w:hanging="420"/>
        <w:jc w:val="both"/>
        <w:rPr>
          <w:sz w:val="24"/>
        </w:rPr>
      </w:pPr>
      <w:r>
        <w:rPr>
          <w:sz w:val="24"/>
        </w:rPr>
        <w:t xml:space="preserve">3.1.3.Передати </w:t>
      </w:r>
      <w:proofErr w:type="spellStart"/>
      <w:r>
        <w:rPr>
          <w:sz w:val="24"/>
        </w:rPr>
        <w:t>Замовнику</w:t>
      </w:r>
      <w:proofErr w:type="spellEnd"/>
      <w:r>
        <w:rPr>
          <w:sz w:val="24"/>
        </w:rPr>
        <w:t xml:space="preserve"> у </w:t>
      </w:r>
      <w:proofErr w:type="spellStart"/>
      <w:r>
        <w:rPr>
          <w:sz w:val="24"/>
        </w:rPr>
        <w:t>власність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оригінал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об’єкту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створеного</w:t>
      </w:r>
      <w:proofErr w:type="spellEnd"/>
      <w:r>
        <w:rPr>
          <w:sz w:val="24"/>
        </w:rPr>
        <w:t xml:space="preserve"> за </w:t>
      </w:r>
      <w:proofErr w:type="spellStart"/>
      <w:r>
        <w:rPr>
          <w:sz w:val="24"/>
        </w:rPr>
        <w:t>замовленням</w:t>
      </w:r>
      <w:proofErr w:type="spellEnd"/>
      <w:r>
        <w:rPr>
          <w:sz w:val="24"/>
        </w:rPr>
        <w:t>;</w:t>
      </w:r>
    </w:p>
    <w:p w:rsidR="000F3DDA" w:rsidRDefault="000F3DDA" w:rsidP="000F3DDA">
      <w:pPr>
        <w:pStyle w:val="a3"/>
        <w:tabs>
          <w:tab w:val="left" w:pos="0"/>
        </w:tabs>
        <w:jc w:val="both"/>
        <w:rPr>
          <w:b w:val="0"/>
          <w:sz w:val="24"/>
        </w:rPr>
      </w:pPr>
      <w:r>
        <w:rPr>
          <w:b w:val="0"/>
          <w:sz w:val="24"/>
        </w:rPr>
        <w:t>3.2.</w:t>
      </w:r>
      <w:r>
        <w:rPr>
          <w:sz w:val="24"/>
        </w:rPr>
        <w:t xml:space="preserve"> </w:t>
      </w:r>
      <w:r>
        <w:rPr>
          <w:b w:val="0"/>
          <w:sz w:val="24"/>
        </w:rPr>
        <w:t>Замовник зобов’язаний:</w:t>
      </w:r>
    </w:p>
    <w:p w:rsidR="000F3DDA" w:rsidRDefault="000F3DDA" w:rsidP="000F3DDA">
      <w:pPr>
        <w:pStyle w:val="a3"/>
        <w:tabs>
          <w:tab w:val="left" w:pos="0"/>
        </w:tabs>
        <w:jc w:val="left"/>
        <w:rPr>
          <w:b w:val="0"/>
          <w:sz w:val="24"/>
        </w:rPr>
      </w:pPr>
      <w:r>
        <w:rPr>
          <w:b w:val="0"/>
          <w:sz w:val="24"/>
        </w:rPr>
        <w:t>3.2.1.Забезпечити своєчасне  приймання послуг та оформлення відповідних документів;</w:t>
      </w:r>
    </w:p>
    <w:p w:rsidR="000F3DDA" w:rsidRDefault="000F3DDA" w:rsidP="000F3DDA">
      <w:pPr>
        <w:pStyle w:val="a3"/>
        <w:tabs>
          <w:tab w:val="left" w:pos="0"/>
        </w:tabs>
        <w:jc w:val="both"/>
        <w:rPr>
          <w:b w:val="0"/>
          <w:sz w:val="24"/>
        </w:rPr>
      </w:pPr>
      <w:r>
        <w:rPr>
          <w:b w:val="0"/>
          <w:sz w:val="24"/>
        </w:rPr>
        <w:t>3.2.2.Оплатити  отримані послуги згідно з п. 2.4. договору.</w:t>
      </w:r>
    </w:p>
    <w:p w:rsidR="000F3DDA" w:rsidRDefault="000F3DDA" w:rsidP="000F3DDA">
      <w:pPr>
        <w:pStyle w:val="a3"/>
        <w:tabs>
          <w:tab w:val="left" w:pos="0"/>
        </w:tabs>
        <w:jc w:val="both"/>
        <w:rPr>
          <w:b w:val="0"/>
          <w:sz w:val="24"/>
        </w:rPr>
      </w:pPr>
    </w:p>
    <w:p w:rsidR="000F3DDA" w:rsidRDefault="000F3DDA" w:rsidP="000F3DDA">
      <w:pPr>
        <w:pStyle w:val="a3"/>
        <w:rPr>
          <w:sz w:val="24"/>
        </w:rPr>
      </w:pPr>
      <w:r>
        <w:rPr>
          <w:sz w:val="24"/>
        </w:rPr>
        <w:t>4. ВІДПОВІДАЛЬНІСТЬ СТОРІН.</w:t>
      </w:r>
    </w:p>
    <w:p w:rsidR="000F3DDA" w:rsidRPr="001E3D6D" w:rsidRDefault="000F3DDA" w:rsidP="000F3DDA">
      <w:pPr>
        <w:pStyle w:val="a3"/>
        <w:jc w:val="both"/>
        <w:rPr>
          <w:b w:val="0"/>
          <w:sz w:val="24"/>
          <w:szCs w:val="24"/>
        </w:rPr>
      </w:pPr>
      <w:r>
        <w:rPr>
          <w:b w:val="0"/>
          <w:sz w:val="24"/>
        </w:rPr>
        <w:t xml:space="preserve">4.1. </w:t>
      </w:r>
      <w:r w:rsidRPr="001E3D6D">
        <w:rPr>
          <w:b w:val="0"/>
          <w:sz w:val="24"/>
          <w:szCs w:val="24"/>
        </w:rPr>
        <w:t>Виконавець несе</w:t>
      </w:r>
      <w:r w:rsidRPr="001E3D6D">
        <w:rPr>
          <w:sz w:val="24"/>
          <w:szCs w:val="24"/>
        </w:rPr>
        <w:t xml:space="preserve"> </w:t>
      </w:r>
      <w:r w:rsidRPr="001E3D6D">
        <w:rPr>
          <w:b w:val="0"/>
          <w:sz w:val="24"/>
          <w:szCs w:val="24"/>
        </w:rPr>
        <w:t xml:space="preserve">відповідальність за якість </w:t>
      </w:r>
      <w:r>
        <w:rPr>
          <w:b w:val="0"/>
          <w:sz w:val="24"/>
          <w:szCs w:val="24"/>
        </w:rPr>
        <w:t>послуги</w:t>
      </w:r>
      <w:r w:rsidRPr="001E3D6D">
        <w:rPr>
          <w:b w:val="0"/>
          <w:sz w:val="24"/>
          <w:szCs w:val="24"/>
        </w:rPr>
        <w:t xml:space="preserve"> відповідно до ст. 231 Господарського кодексу України та відшкодовує </w:t>
      </w:r>
      <w:r>
        <w:rPr>
          <w:b w:val="0"/>
          <w:sz w:val="24"/>
          <w:szCs w:val="24"/>
        </w:rPr>
        <w:t>Замовнику</w:t>
      </w:r>
      <w:r w:rsidRPr="001E3D6D">
        <w:rPr>
          <w:b w:val="0"/>
          <w:sz w:val="24"/>
          <w:szCs w:val="24"/>
        </w:rPr>
        <w:t xml:space="preserve"> збитки, які завдані невиконанням або неналежним виконанням умов даного договору.</w:t>
      </w:r>
    </w:p>
    <w:p w:rsidR="000F3DDA" w:rsidRDefault="000F3DDA" w:rsidP="000F3DDA">
      <w:pPr>
        <w:pStyle w:val="a3"/>
        <w:rPr>
          <w:sz w:val="24"/>
        </w:rPr>
      </w:pPr>
    </w:p>
    <w:p w:rsidR="000F3DDA" w:rsidRDefault="000F3DDA" w:rsidP="000F3DDA">
      <w:pPr>
        <w:pStyle w:val="a3"/>
        <w:rPr>
          <w:sz w:val="24"/>
        </w:rPr>
      </w:pPr>
      <w:r>
        <w:rPr>
          <w:sz w:val="24"/>
        </w:rPr>
        <w:t>5.ТЕРМІН ДІЇ ДОГОВОРУ, ЗМІНА УМОВ ТА РОЗІРВАННЯ ДОГОВОРУ.</w:t>
      </w:r>
    </w:p>
    <w:p w:rsidR="00E0583A" w:rsidRPr="00B35C99" w:rsidRDefault="000F3DDA" w:rsidP="00E0583A">
      <w:pPr>
        <w:shd w:val="clear" w:color="auto" w:fill="FFFFFF"/>
        <w:jc w:val="both"/>
        <w:rPr>
          <w:sz w:val="24"/>
          <w:szCs w:val="24"/>
          <w:lang w:eastAsia="ru-RU"/>
        </w:rPr>
      </w:pPr>
      <w:r w:rsidRPr="00052672">
        <w:rPr>
          <w:sz w:val="24"/>
        </w:rPr>
        <w:t>5.1</w:t>
      </w:r>
      <w:r>
        <w:rPr>
          <w:b/>
          <w:sz w:val="24"/>
        </w:rPr>
        <w:t>.</w:t>
      </w:r>
      <w:r w:rsidRPr="00DA2D2E">
        <w:rPr>
          <w:b/>
          <w:sz w:val="24"/>
          <w:szCs w:val="24"/>
        </w:rPr>
        <w:t xml:space="preserve"> </w:t>
      </w:r>
      <w:proofErr w:type="spellStart"/>
      <w:r w:rsidR="00E0583A" w:rsidRPr="00B35C99">
        <w:rPr>
          <w:sz w:val="24"/>
          <w:szCs w:val="24"/>
          <w:lang w:eastAsia="ru-RU"/>
        </w:rPr>
        <w:t>Умови</w:t>
      </w:r>
      <w:proofErr w:type="spellEnd"/>
      <w:r w:rsidR="00E0583A" w:rsidRPr="00B35C99">
        <w:rPr>
          <w:sz w:val="24"/>
          <w:szCs w:val="24"/>
          <w:lang w:eastAsia="ru-RU"/>
        </w:rPr>
        <w:t xml:space="preserve"> </w:t>
      </w:r>
      <w:proofErr w:type="spellStart"/>
      <w:r w:rsidR="00E0583A" w:rsidRPr="00B35C99">
        <w:rPr>
          <w:sz w:val="24"/>
          <w:szCs w:val="24"/>
          <w:lang w:eastAsia="ru-RU"/>
        </w:rPr>
        <w:t>цього</w:t>
      </w:r>
      <w:proofErr w:type="spellEnd"/>
      <w:r w:rsidR="00E0583A" w:rsidRPr="00B35C99">
        <w:rPr>
          <w:sz w:val="24"/>
          <w:szCs w:val="24"/>
          <w:lang w:eastAsia="ru-RU"/>
        </w:rPr>
        <w:t xml:space="preserve"> Договору, </w:t>
      </w:r>
      <w:proofErr w:type="spellStart"/>
      <w:r w:rsidR="00E0583A" w:rsidRPr="00B35C99">
        <w:rPr>
          <w:sz w:val="24"/>
          <w:szCs w:val="24"/>
          <w:lang w:eastAsia="ru-RU"/>
        </w:rPr>
        <w:t>відповідно</w:t>
      </w:r>
      <w:proofErr w:type="spellEnd"/>
      <w:r w:rsidR="00E0583A" w:rsidRPr="00B35C99">
        <w:rPr>
          <w:sz w:val="24"/>
          <w:szCs w:val="24"/>
          <w:lang w:eastAsia="ru-RU"/>
        </w:rPr>
        <w:t xml:space="preserve"> до </w:t>
      </w:r>
      <w:proofErr w:type="spellStart"/>
      <w:r w:rsidR="00E0583A" w:rsidRPr="00B35C99">
        <w:rPr>
          <w:sz w:val="24"/>
          <w:szCs w:val="24"/>
          <w:lang w:eastAsia="ru-RU"/>
        </w:rPr>
        <w:t>частини</w:t>
      </w:r>
      <w:proofErr w:type="spellEnd"/>
      <w:r w:rsidR="00E0583A" w:rsidRPr="00B35C99">
        <w:rPr>
          <w:sz w:val="24"/>
          <w:szCs w:val="24"/>
          <w:lang w:eastAsia="ru-RU"/>
        </w:rPr>
        <w:t xml:space="preserve"> 3 </w:t>
      </w:r>
      <w:proofErr w:type="spellStart"/>
      <w:r w:rsidR="00E0583A" w:rsidRPr="00B35C99">
        <w:rPr>
          <w:sz w:val="24"/>
          <w:szCs w:val="24"/>
          <w:lang w:eastAsia="ru-RU"/>
        </w:rPr>
        <w:t>статті</w:t>
      </w:r>
      <w:proofErr w:type="spellEnd"/>
      <w:r w:rsidR="00E0583A" w:rsidRPr="00B35C99">
        <w:rPr>
          <w:sz w:val="24"/>
          <w:szCs w:val="24"/>
          <w:lang w:eastAsia="ru-RU"/>
        </w:rPr>
        <w:t xml:space="preserve"> 631 </w:t>
      </w:r>
      <w:proofErr w:type="spellStart"/>
      <w:r w:rsidR="00E0583A" w:rsidRPr="00B35C99">
        <w:rPr>
          <w:sz w:val="24"/>
          <w:szCs w:val="24"/>
          <w:lang w:eastAsia="ru-RU"/>
        </w:rPr>
        <w:t>Цивільного</w:t>
      </w:r>
      <w:proofErr w:type="spellEnd"/>
      <w:r w:rsidR="00E0583A" w:rsidRPr="00B35C99">
        <w:rPr>
          <w:sz w:val="24"/>
          <w:szCs w:val="24"/>
          <w:lang w:eastAsia="ru-RU"/>
        </w:rPr>
        <w:t xml:space="preserve"> кодексу </w:t>
      </w:r>
      <w:proofErr w:type="spellStart"/>
      <w:r w:rsidR="00E0583A" w:rsidRPr="00B35C99">
        <w:rPr>
          <w:sz w:val="24"/>
          <w:szCs w:val="24"/>
          <w:lang w:eastAsia="ru-RU"/>
        </w:rPr>
        <w:t>України</w:t>
      </w:r>
      <w:proofErr w:type="spellEnd"/>
      <w:r w:rsidR="00E0583A" w:rsidRPr="00B35C99">
        <w:rPr>
          <w:sz w:val="24"/>
          <w:szCs w:val="24"/>
          <w:lang w:eastAsia="ru-RU"/>
        </w:rPr>
        <w:t xml:space="preserve">, </w:t>
      </w:r>
      <w:proofErr w:type="spellStart"/>
      <w:r w:rsidR="00E0583A" w:rsidRPr="00B35C99">
        <w:rPr>
          <w:sz w:val="24"/>
          <w:szCs w:val="24"/>
          <w:lang w:eastAsia="ru-RU"/>
        </w:rPr>
        <w:t>поширюються</w:t>
      </w:r>
      <w:proofErr w:type="spellEnd"/>
      <w:r w:rsidR="00E0583A" w:rsidRPr="00B35C99">
        <w:rPr>
          <w:sz w:val="24"/>
          <w:szCs w:val="24"/>
          <w:lang w:eastAsia="ru-RU"/>
        </w:rPr>
        <w:t xml:space="preserve"> на </w:t>
      </w:r>
      <w:proofErr w:type="spellStart"/>
      <w:r w:rsidR="00E0583A" w:rsidRPr="00B35C99">
        <w:rPr>
          <w:sz w:val="24"/>
          <w:szCs w:val="24"/>
          <w:lang w:eastAsia="ru-RU"/>
        </w:rPr>
        <w:t>всі</w:t>
      </w:r>
      <w:proofErr w:type="spellEnd"/>
      <w:r w:rsidR="00E0583A" w:rsidRPr="00B35C99">
        <w:rPr>
          <w:sz w:val="24"/>
          <w:szCs w:val="24"/>
          <w:lang w:eastAsia="ru-RU"/>
        </w:rPr>
        <w:t xml:space="preserve"> </w:t>
      </w:r>
      <w:proofErr w:type="spellStart"/>
      <w:r w:rsidR="00E0583A" w:rsidRPr="00B35C99">
        <w:rPr>
          <w:sz w:val="24"/>
          <w:szCs w:val="24"/>
          <w:lang w:eastAsia="ru-RU"/>
        </w:rPr>
        <w:t>правовідносини</w:t>
      </w:r>
      <w:proofErr w:type="spellEnd"/>
      <w:r w:rsidR="00E0583A" w:rsidRPr="00B35C99">
        <w:rPr>
          <w:sz w:val="24"/>
          <w:szCs w:val="24"/>
          <w:lang w:eastAsia="ru-RU"/>
        </w:rPr>
        <w:t xml:space="preserve">, </w:t>
      </w:r>
      <w:proofErr w:type="spellStart"/>
      <w:r w:rsidR="00E0583A" w:rsidRPr="00B35C99">
        <w:rPr>
          <w:sz w:val="24"/>
          <w:szCs w:val="24"/>
          <w:lang w:eastAsia="ru-RU"/>
        </w:rPr>
        <w:t>що</w:t>
      </w:r>
      <w:proofErr w:type="spellEnd"/>
      <w:r w:rsidR="00E0583A" w:rsidRPr="00B35C99">
        <w:rPr>
          <w:sz w:val="24"/>
          <w:szCs w:val="24"/>
          <w:lang w:eastAsia="ru-RU"/>
        </w:rPr>
        <w:t xml:space="preserve"> </w:t>
      </w:r>
      <w:proofErr w:type="spellStart"/>
      <w:r w:rsidR="00E0583A" w:rsidRPr="00B35C99">
        <w:rPr>
          <w:sz w:val="24"/>
          <w:szCs w:val="24"/>
          <w:lang w:eastAsia="ru-RU"/>
        </w:rPr>
        <w:t>виникли</w:t>
      </w:r>
      <w:proofErr w:type="spellEnd"/>
      <w:r w:rsidR="00E0583A">
        <w:rPr>
          <w:sz w:val="24"/>
          <w:szCs w:val="24"/>
          <w:lang w:eastAsia="ru-RU"/>
        </w:rPr>
        <w:t xml:space="preserve"> до </w:t>
      </w:r>
      <w:proofErr w:type="spellStart"/>
      <w:r w:rsidR="00E0583A">
        <w:rPr>
          <w:sz w:val="24"/>
          <w:szCs w:val="24"/>
          <w:lang w:eastAsia="ru-RU"/>
        </w:rPr>
        <w:t>укладання</w:t>
      </w:r>
      <w:proofErr w:type="spellEnd"/>
      <w:r w:rsidR="00E0583A">
        <w:rPr>
          <w:sz w:val="24"/>
          <w:szCs w:val="24"/>
          <w:lang w:eastAsia="ru-RU"/>
        </w:rPr>
        <w:t xml:space="preserve"> договору та </w:t>
      </w:r>
      <w:proofErr w:type="spellStart"/>
      <w:r w:rsidR="00E0583A">
        <w:rPr>
          <w:sz w:val="24"/>
          <w:szCs w:val="24"/>
          <w:lang w:eastAsia="ru-RU"/>
        </w:rPr>
        <w:t>діє</w:t>
      </w:r>
      <w:proofErr w:type="spellEnd"/>
      <w:r w:rsidR="00E0583A" w:rsidRPr="00B35C99">
        <w:rPr>
          <w:sz w:val="24"/>
          <w:szCs w:val="24"/>
          <w:lang w:eastAsia="ru-RU"/>
        </w:rPr>
        <w:t xml:space="preserve"> по 31.12.201</w:t>
      </w:r>
      <w:r w:rsidR="00E0583A">
        <w:rPr>
          <w:sz w:val="24"/>
          <w:szCs w:val="24"/>
          <w:lang w:val="uk-UA" w:eastAsia="ru-RU"/>
        </w:rPr>
        <w:t>9</w:t>
      </w:r>
      <w:r w:rsidR="00E0583A" w:rsidRPr="00B35C99">
        <w:rPr>
          <w:sz w:val="24"/>
          <w:szCs w:val="24"/>
          <w:lang w:eastAsia="ru-RU"/>
        </w:rPr>
        <w:t xml:space="preserve">р., а в </w:t>
      </w:r>
      <w:proofErr w:type="spellStart"/>
      <w:r w:rsidR="00E0583A" w:rsidRPr="00B35C99">
        <w:rPr>
          <w:sz w:val="24"/>
          <w:szCs w:val="24"/>
          <w:lang w:eastAsia="ru-RU"/>
        </w:rPr>
        <w:t>частині</w:t>
      </w:r>
      <w:proofErr w:type="spellEnd"/>
      <w:r w:rsidR="00E0583A" w:rsidRPr="00B35C99">
        <w:rPr>
          <w:sz w:val="24"/>
          <w:szCs w:val="24"/>
          <w:lang w:eastAsia="ru-RU"/>
        </w:rPr>
        <w:t xml:space="preserve"> </w:t>
      </w:r>
      <w:proofErr w:type="spellStart"/>
      <w:r w:rsidR="00E0583A" w:rsidRPr="00B35C99">
        <w:rPr>
          <w:sz w:val="24"/>
          <w:szCs w:val="24"/>
          <w:lang w:eastAsia="ru-RU"/>
        </w:rPr>
        <w:t>взаєморозрахунків</w:t>
      </w:r>
      <w:proofErr w:type="spellEnd"/>
      <w:r w:rsidR="00E0583A" w:rsidRPr="00B35C99">
        <w:rPr>
          <w:sz w:val="24"/>
          <w:szCs w:val="24"/>
          <w:lang w:eastAsia="ru-RU"/>
        </w:rPr>
        <w:t xml:space="preserve"> до </w:t>
      </w:r>
      <w:proofErr w:type="spellStart"/>
      <w:r w:rsidR="00E0583A" w:rsidRPr="00B35C99">
        <w:rPr>
          <w:sz w:val="24"/>
          <w:szCs w:val="24"/>
          <w:lang w:eastAsia="ru-RU"/>
        </w:rPr>
        <w:t>повного</w:t>
      </w:r>
      <w:proofErr w:type="spellEnd"/>
      <w:r w:rsidR="00E0583A" w:rsidRPr="00B35C99">
        <w:rPr>
          <w:sz w:val="24"/>
          <w:szCs w:val="24"/>
          <w:lang w:eastAsia="ru-RU"/>
        </w:rPr>
        <w:t xml:space="preserve"> </w:t>
      </w:r>
      <w:proofErr w:type="spellStart"/>
      <w:r w:rsidR="00E0583A" w:rsidRPr="00B35C99">
        <w:rPr>
          <w:sz w:val="24"/>
          <w:szCs w:val="24"/>
          <w:lang w:eastAsia="ru-RU"/>
        </w:rPr>
        <w:t>виконання</w:t>
      </w:r>
      <w:proofErr w:type="spellEnd"/>
      <w:r w:rsidR="00E0583A" w:rsidRPr="00B35C99">
        <w:rPr>
          <w:sz w:val="24"/>
          <w:szCs w:val="24"/>
          <w:lang w:eastAsia="ru-RU"/>
        </w:rPr>
        <w:t xml:space="preserve"> сторонами </w:t>
      </w:r>
      <w:proofErr w:type="spellStart"/>
      <w:r w:rsidR="00E0583A" w:rsidRPr="00B35C99">
        <w:rPr>
          <w:sz w:val="24"/>
          <w:szCs w:val="24"/>
          <w:lang w:eastAsia="ru-RU"/>
        </w:rPr>
        <w:t>зобов’язань</w:t>
      </w:r>
      <w:proofErr w:type="spellEnd"/>
      <w:r w:rsidR="00E0583A" w:rsidRPr="00B35C99">
        <w:rPr>
          <w:sz w:val="24"/>
          <w:szCs w:val="24"/>
          <w:lang w:eastAsia="ru-RU"/>
        </w:rPr>
        <w:t>.</w:t>
      </w:r>
    </w:p>
    <w:p w:rsidR="000F3DDA" w:rsidRDefault="000F3DDA" w:rsidP="00E0583A">
      <w:pPr>
        <w:shd w:val="clear" w:color="auto" w:fill="FFFFFF"/>
        <w:jc w:val="both"/>
        <w:rPr>
          <w:b/>
          <w:sz w:val="24"/>
          <w:szCs w:val="24"/>
        </w:rPr>
      </w:pPr>
      <w:r>
        <w:rPr>
          <w:sz w:val="24"/>
        </w:rPr>
        <w:lastRenderedPageBreak/>
        <w:t>5.2.</w:t>
      </w:r>
      <w:r>
        <w:rPr>
          <w:sz w:val="24"/>
          <w:szCs w:val="24"/>
        </w:rPr>
        <w:t xml:space="preserve">У </w:t>
      </w:r>
      <w:proofErr w:type="spellStart"/>
      <w:r>
        <w:rPr>
          <w:sz w:val="24"/>
          <w:szCs w:val="24"/>
        </w:rPr>
        <w:t>разі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виникнення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обставин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які</w:t>
      </w:r>
      <w:proofErr w:type="spellEnd"/>
      <w:r>
        <w:rPr>
          <w:sz w:val="24"/>
          <w:szCs w:val="24"/>
        </w:rPr>
        <w:t xml:space="preserve"> неможливо було передбачити під час укладання договору про надання послуг та які призвели до зміни ситуації, за якої надання послуг перестала відповідати інтересам однієї із </w:t>
      </w:r>
      <w:proofErr w:type="spellStart"/>
      <w:r>
        <w:rPr>
          <w:sz w:val="24"/>
          <w:szCs w:val="24"/>
        </w:rPr>
        <w:t>сторін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сторони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можуть</w:t>
      </w:r>
      <w:proofErr w:type="spellEnd"/>
      <w:r>
        <w:rPr>
          <w:sz w:val="24"/>
          <w:szCs w:val="24"/>
        </w:rPr>
        <w:t xml:space="preserve"> внести </w:t>
      </w:r>
      <w:proofErr w:type="spellStart"/>
      <w:r>
        <w:rPr>
          <w:sz w:val="24"/>
          <w:szCs w:val="24"/>
        </w:rPr>
        <w:t>зміни</w:t>
      </w:r>
      <w:proofErr w:type="spellEnd"/>
      <w:r>
        <w:rPr>
          <w:sz w:val="24"/>
          <w:szCs w:val="24"/>
        </w:rPr>
        <w:t xml:space="preserve"> до будь-</w:t>
      </w:r>
      <w:proofErr w:type="spellStart"/>
      <w:r>
        <w:rPr>
          <w:sz w:val="24"/>
          <w:szCs w:val="24"/>
        </w:rPr>
        <w:t>якої</w:t>
      </w:r>
      <w:proofErr w:type="spellEnd"/>
      <w:r>
        <w:rPr>
          <w:sz w:val="24"/>
          <w:szCs w:val="24"/>
        </w:rPr>
        <w:t xml:space="preserve"> частини укладеного договору про що складається додаткова угода про надання послуги чи відмовитися від його виконання протягом 1 місяця з дня виникнення таких обставин відповідно до порядку, встановленого Цивільним Кодексом України. Додаткова угода є невід'ємною частиною Договору.</w:t>
      </w:r>
    </w:p>
    <w:p w:rsidR="000F3DDA" w:rsidRDefault="000F3DDA" w:rsidP="000F3DDA">
      <w:pPr>
        <w:pStyle w:val="a3"/>
        <w:jc w:val="both"/>
        <w:rPr>
          <w:b w:val="0"/>
          <w:sz w:val="24"/>
        </w:rPr>
      </w:pPr>
      <w:r>
        <w:rPr>
          <w:b w:val="0"/>
          <w:sz w:val="24"/>
        </w:rPr>
        <w:t>5.3.Договір може бути розірвано достроково на вимогу однієї сторони, яка письмово попередить  іншу сторону не пізніше ніж  за 20 днів  до строку розірвання договору у таких випадках:</w:t>
      </w:r>
    </w:p>
    <w:p w:rsidR="000F3DDA" w:rsidRDefault="000F3DDA" w:rsidP="000F3DDA">
      <w:pPr>
        <w:pStyle w:val="a3"/>
        <w:numPr>
          <w:ilvl w:val="0"/>
          <w:numId w:val="2"/>
        </w:numPr>
        <w:tabs>
          <w:tab w:val="left" w:pos="786"/>
        </w:tabs>
        <w:jc w:val="both"/>
        <w:rPr>
          <w:b w:val="0"/>
          <w:sz w:val="24"/>
        </w:rPr>
      </w:pPr>
      <w:r>
        <w:rPr>
          <w:b w:val="0"/>
          <w:sz w:val="24"/>
        </w:rPr>
        <w:t>повторного надання послуг  неналежної якості;</w:t>
      </w:r>
    </w:p>
    <w:p w:rsidR="000F3DDA" w:rsidRDefault="000F3DDA" w:rsidP="000F3DDA">
      <w:pPr>
        <w:pStyle w:val="a3"/>
        <w:numPr>
          <w:ilvl w:val="0"/>
          <w:numId w:val="1"/>
        </w:numPr>
        <w:tabs>
          <w:tab w:val="left" w:pos="786"/>
        </w:tabs>
        <w:jc w:val="both"/>
        <w:rPr>
          <w:b w:val="0"/>
          <w:sz w:val="24"/>
        </w:rPr>
      </w:pPr>
      <w:r>
        <w:rPr>
          <w:b w:val="0"/>
          <w:sz w:val="24"/>
        </w:rPr>
        <w:t>регулярної затримки надання послуг поза межі строку, передбаченого договором;</w:t>
      </w:r>
    </w:p>
    <w:p w:rsidR="000F3DDA" w:rsidRDefault="000F3DDA" w:rsidP="000F3DDA">
      <w:pPr>
        <w:pStyle w:val="a3"/>
        <w:numPr>
          <w:ilvl w:val="0"/>
          <w:numId w:val="3"/>
        </w:numPr>
        <w:tabs>
          <w:tab w:val="left" w:pos="786"/>
        </w:tabs>
        <w:jc w:val="both"/>
        <w:rPr>
          <w:b w:val="0"/>
          <w:sz w:val="24"/>
        </w:rPr>
      </w:pPr>
      <w:r>
        <w:rPr>
          <w:b w:val="0"/>
          <w:sz w:val="24"/>
        </w:rPr>
        <w:t xml:space="preserve">регулярної затримки розрахунків за надані послуги. </w:t>
      </w:r>
    </w:p>
    <w:p w:rsidR="000F3DDA" w:rsidRDefault="000F3DDA" w:rsidP="000F3DDA">
      <w:pPr>
        <w:pStyle w:val="a3"/>
        <w:ind w:firstLine="567"/>
        <w:jc w:val="both"/>
        <w:rPr>
          <w:b w:val="0"/>
          <w:sz w:val="24"/>
        </w:rPr>
      </w:pPr>
      <w:r>
        <w:rPr>
          <w:b w:val="0"/>
          <w:sz w:val="24"/>
        </w:rPr>
        <w:t>5.4 Якщо на момент  припинення дії договору  одна із сторін не повністю  виконала свої зобов’язання  по договору,  дія його  припиняється після  виконання зазначених обов’язків.</w:t>
      </w:r>
    </w:p>
    <w:p w:rsidR="000F3DDA" w:rsidRDefault="000F3DDA" w:rsidP="000F3DDA">
      <w:pPr>
        <w:pStyle w:val="a3"/>
        <w:ind w:firstLine="567"/>
        <w:jc w:val="both"/>
        <w:rPr>
          <w:b w:val="0"/>
          <w:sz w:val="24"/>
        </w:rPr>
      </w:pPr>
    </w:p>
    <w:p w:rsidR="000F3DDA" w:rsidRDefault="000F3DDA" w:rsidP="000F3DDA">
      <w:pPr>
        <w:pStyle w:val="a3"/>
        <w:numPr>
          <w:ilvl w:val="0"/>
          <w:numId w:val="5"/>
        </w:numPr>
        <w:tabs>
          <w:tab w:val="left" w:pos="360"/>
        </w:tabs>
        <w:jc w:val="left"/>
        <w:rPr>
          <w:sz w:val="24"/>
        </w:rPr>
      </w:pPr>
      <w:r>
        <w:rPr>
          <w:sz w:val="24"/>
        </w:rPr>
        <w:t>ІНШІ УМОВИ.</w:t>
      </w:r>
    </w:p>
    <w:p w:rsidR="000F3DDA" w:rsidRDefault="000F3DDA" w:rsidP="000F3DDA">
      <w:pPr>
        <w:pStyle w:val="a3"/>
        <w:jc w:val="both"/>
        <w:rPr>
          <w:b w:val="0"/>
          <w:sz w:val="24"/>
        </w:rPr>
      </w:pPr>
      <w:r>
        <w:rPr>
          <w:b w:val="0"/>
          <w:sz w:val="24"/>
        </w:rPr>
        <w:t>6.1. У випадку настання обставин, які знаходяться поза межами контролю сторін, тобто форс-мажорних, сторона, яка не може виконати  через це своїх обов’язків, повідомляє іншу сторону  протягом 2-х днів усно (з послідуючим  документальним підтвердженням) про настання форс-мажорних  обставин.</w:t>
      </w:r>
    </w:p>
    <w:p w:rsidR="000F3DDA" w:rsidRDefault="000F3DDA" w:rsidP="000F3DDA">
      <w:pPr>
        <w:pStyle w:val="a3"/>
        <w:jc w:val="both"/>
        <w:rPr>
          <w:b w:val="0"/>
          <w:sz w:val="24"/>
        </w:rPr>
      </w:pPr>
      <w:r>
        <w:rPr>
          <w:b w:val="0"/>
          <w:sz w:val="24"/>
        </w:rPr>
        <w:t>6.2. Після закінчення  дії форс-мажорних обставин сторони зобов’язані  виконати всі обов’язки за договором.</w:t>
      </w:r>
    </w:p>
    <w:p w:rsidR="000F3DDA" w:rsidRDefault="000F3DDA" w:rsidP="000F3DDA">
      <w:pPr>
        <w:pStyle w:val="a3"/>
        <w:numPr>
          <w:ilvl w:val="1"/>
          <w:numId w:val="4"/>
        </w:numPr>
        <w:tabs>
          <w:tab w:val="clear" w:pos="360"/>
          <w:tab w:val="num" w:pos="0"/>
        </w:tabs>
        <w:jc w:val="both"/>
        <w:rPr>
          <w:b w:val="0"/>
          <w:sz w:val="24"/>
        </w:rPr>
      </w:pPr>
      <w:r>
        <w:rPr>
          <w:b w:val="0"/>
          <w:sz w:val="24"/>
        </w:rPr>
        <w:t>Сторони не мають  права   передавати свої права  та обов’язки за договором, а також  право вимоги третім  особам.</w:t>
      </w:r>
    </w:p>
    <w:p w:rsidR="000F3DDA" w:rsidRDefault="000F3DDA" w:rsidP="000F3DDA">
      <w:pPr>
        <w:pStyle w:val="a3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6.4. Посадові особи (представники Сторін за Договором) підписанням цього Договору надають беззаперечну згоду на включення своїх персональних даних до Баз персональних даних Сторін та їх обробку з дотриманням норм чинного законодавства України.</w:t>
      </w:r>
      <w:r w:rsidR="007B5236" w:rsidRPr="007B5236">
        <w:t xml:space="preserve"> </w:t>
      </w:r>
      <w:r w:rsidR="007B5236" w:rsidRPr="007B5236">
        <w:rPr>
          <w:b w:val="0"/>
          <w:sz w:val="24"/>
          <w:szCs w:val="24"/>
        </w:rPr>
        <w:t>Згідно ЗУ «Про відкритість використання публічних коштів» від 11.02.2015р. №183-VIII, інформація про укладені договори та їх виконання, оприлюднюється споживачем на єдиному веб-порталі використання публічних коштів.</w:t>
      </w:r>
    </w:p>
    <w:p w:rsidR="000F3DDA" w:rsidRDefault="000F3DDA" w:rsidP="000F3DDA">
      <w:pPr>
        <w:pStyle w:val="a3"/>
        <w:jc w:val="both"/>
        <w:rPr>
          <w:b w:val="0"/>
          <w:sz w:val="24"/>
        </w:rPr>
      </w:pPr>
      <w:r>
        <w:rPr>
          <w:b w:val="0"/>
          <w:sz w:val="24"/>
        </w:rPr>
        <w:t>6.5. Договір складено у 2 примірниках, які мають  однакову  юридичну силу, та аутентичні за змістом.</w:t>
      </w:r>
    </w:p>
    <w:p w:rsidR="000F3DDA" w:rsidRDefault="000F3DDA" w:rsidP="000F3DDA">
      <w:pPr>
        <w:pStyle w:val="a3"/>
        <w:ind w:firstLine="567"/>
        <w:jc w:val="both"/>
        <w:rPr>
          <w:b w:val="0"/>
          <w:sz w:val="24"/>
        </w:rPr>
      </w:pPr>
    </w:p>
    <w:p w:rsidR="000F3DDA" w:rsidRDefault="000F3DDA" w:rsidP="000F3DDA">
      <w:pPr>
        <w:pStyle w:val="a3"/>
        <w:rPr>
          <w:sz w:val="24"/>
        </w:rPr>
      </w:pPr>
      <w:r>
        <w:rPr>
          <w:sz w:val="24"/>
        </w:rPr>
        <w:t>ЮРИДИЧНІ АДРЕСИ ТА РЕКВІЗИТИ СТОРІН.</w:t>
      </w:r>
    </w:p>
    <w:p w:rsidR="000F3DDA" w:rsidRDefault="000F3DDA" w:rsidP="000F3DDA">
      <w:pPr>
        <w:pStyle w:val="a3"/>
        <w:jc w:val="left"/>
        <w:rPr>
          <w:sz w:val="24"/>
        </w:rPr>
      </w:pPr>
      <w:r>
        <w:rPr>
          <w:sz w:val="24"/>
        </w:rPr>
        <w:t>Виконавець                                                       Замовник</w:t>
      </w:r>
    </w:p>
    <w:p w:rsidR="000F3DDA" w:rsidRPr="00D8261C" w:rsidRDefault="000F3DDA" w:rsidP="000F3DDA">
      <w:pPr>
        <w:pStyle w:val="a3"/>
        <w:jc w:val="left"/>
        <w:rPr>
          <w:b w:val="0"/>
          <w:sz w:val="24"/>
        </w:rPr>
      </w:pPr>
      <w:r>
        <w:rPr>
          <w:b w:val="0"/>
          <w:sz w:val="24"/>
        </w:rPr>
        <w:t xml:space="preserve">ФОП </w:t>
      </w:r>
      <w:proofErr w:type="spellStart"/>
      <w:r>
        <w:rPr>
          <w:b w:val="0"/>
          <w:sz w:val="24"/>
        </w:rPr>
        <w:t>Манжалій</w:t>
      </w:r>
      <w:proofErr w:type="spellEnd"/>
      <w:r>
        <w:rPr>
          <w:b w:val="0"/>
          <w:sz w:val="24"/>
        </w:rPr>
        <w:t xml:space="preserve"> Є.М.                                        </w:t>
      </w:r>
      <w:r w:rsidRPr="00D8261C">
        <w:rPr>
          <w:b w:val="0"/>
          <w:sz w:val="24"/>
        </w:rPr>
        <w:t xml:space="preserve">Виконком </w:t>
      </w:r>
      <w:proofErr w:type="spellStart"/>
      <w:r w:rsidRPr="00D8261C">
        <w:rPr>
          <w:b w:val="0"/>
          <w:sz w:val="24"/>
        </w:rPr>
        <w:t>Горішньоплавнівської</w:t>
      </w:r>
      <w:proofErr w:type="spellEnd"/>
    </w:p>
    <w:p w:rsidR="000F3DDA" w:rsidRDefault="000F3DDA" w:rsidP="000F3DDA">
      <w:pPr>
        <w:pStyle w:val="a3"/>
        <w:jc w:val="both"/>
        <w:rPr>
          <w:b w:val="0"/>
          <w:sz w:val="24"/>
        </w:rPr>
      </w:pPr>
      <w:r>
        <w:rPr>
          <w:b w:val="0"/>
          <w:sz w:val="24"/>
        </w:rPr>
        <w:t xml:space="preserve">39800 м. Горішні Плавні                                   </w:t>
      </w:r>
      <w:r w:rsidRPr="000F3DDA">
        <w:rPr>
          <w:b w:val="0"/>
          <w:sz w:val="24"/>
        </w:rPr>
        <w:t xml:space="preserve">міськради Полтавської області </w:t>
      </w:r>
    </w:p>
    <w:p w:rsidR="000F3DDA" w:rsidRDefault="000F3DDA" w:rsidP="000F3DDA">
      <w:pPr>
        <w:pStyle w:val="a3"/>
        <w:jc w:val="left"/>
        <w:rPr>
          <w:b w:val="0"/>
          <w:sz w:val="24"/>
        </w:rPr>
      </w:pPr>
      <w:r w:rsidRPr="007447C8">
        <w:rPr>
          <w:b w:val="0"/>
          <w:sz w:val="24"/>
        </w:rPr>
        <w:t xml:space="preserve">вул. Гірників 25, кв.46     </w:t>
      </w:r>
      <w:r>
        <w:rPr>
          <w:b w:val="0"/>
          <w:sz w:val="24"/>
        </w:rPr>
        <w:t xml:space="preserve">                                 39800  Полтавська область                                 р/р </w:t>
      </w:r>
      <w:r w:rsidR="00EA6971">
        <w:rPr>
          <w:b w:val="0"/>
          <w:sz w:val="24"/>
        </w:rPr>
        <w:t>26004010002503</w:t>
      </w:r>
      <w:r w:rsidRPr="00D8261C">
        <w:rPr>
          <w:b w:val="0"/>
          <w:sz w:val="24"/>
        </w:rPr>
        <w:t xml:space="preserve"> </w:t>
      </w:r>
      <w:r w:rsidR="00EA6971">
        <w:rPr>
          <w:b w:val="0"/>
          <w:sz w:val="24"/>
        </w:rPr>
        <w:t>АКБ</w:t>
      </w:r>
      <w:r w:rsidRPr="00D8261C">
        <w:rPr>
          <w:b w:val="0"/>
          <w:sz w:val="24"/>
        </w:rPr>
        <w:t xml:space="preserve"> «</w:t>
      </w:r>
      <w:proofErr w:type="spellStart"/>
      <w:r w:rsidR="00EA6971">
        <w:rPr>
          <w:b w:val="0"/>
          <w:sz w:val="24"/>
        </w:rPr>
        <w:t>Індустріалбанк</w:t>
      </w:r>
      <w:proofErr w:type="spellEnd"/>
      <w:r w:rsidRPr="00D8261C">
        <w:rPr>
          <w:b w:val="0"/>
          <w:sz w:val="24"/>
        </w:rPr>
        <w:t>»</w:t>
      </w:r>
      <w:r>
        <w:rPr>
          <w:b w:val="0"/>
          <w:sz w:val="24"/>
        </w:rPr>
        <w:t xml:space="preserve">   </w:t>
      </w:r>
      <w:r w:rsidRPr="00D8261C">
        <w:rPr>
          <w:b w:val="0"/>
          <w:sz w:val="24"/>
        </w:rPr>
        <w:t>м.</w:t>
      </w:r>
      <w:r>
        <w:rPr>
          <w:b w:val="0"/>
          <w:sz w:val="24"/>
        </w:rPr>
        <w:t xml:space="preserve"> </w:t>
      </w:r>
      <w:r w:rsidRPr="00D8261C">
        <w:rPr>
          <w:b w:val="0"/>
          <w:sz w:val="24"/>
        </w:rPr>
        <w:t>Горішні Плавні вул. Миру, 24</w:t>
      </w:r>
    </w:p>
    <w:p w:rsidR="000F3DDA" w:rsidRPr="00D8261C" w:rsidRDefault="000F3DDA" w:rsidP="000F3DDA">
      <w:pPr>
        <w:pStyle w:val="a3"/>
        <w:jc w:val="both"/>
        <w:rPr>
          <w:b w:val="0"/>
          <w:sz w:val="24"/>
        </w:rPr>
      </w:pPr>
      <w:r w:rsidRPr="007447C8">
        <w:rPr>
          <w:b w:val="0"/>
          <w:sz w:val="24"/>
        </w:rPr>
        <w:t>МФО 331489</w:t>
      </w:r>
      <w:r>
        <w:rPr>
          <w:b w:val="0"/>
          <w:sz w:val="24"/>
        </w:rPr>
        <w:t xml:space="preserve">                                                      </w:t>
      </w:r>
      <w:r w:rsidRPr="00D8261C">
        <w:rPr>
          <w:b w:val="0"/>
          <w:sz w:val="24"/>
        </w:rPr>
        <w:t>код ЄДРПОУ  04057646</w:t>
      </w:r>
    </w:p>
    <w:p w:rsidR="000F3DDA" w:rsidRPr="00D8261C" w:rsidRDefault="000F3DDA" w:rsidP="000F3DDA">
      <w:pPr>
        <w:pStyle w:val="a3"/>
        <w:jc w:val="both"/>
        <w:rPr>
          <w:b w:val="0"/>
          <w:sz w:val="24"/>
        </w:rPr>
      </w:pPr>
      <w:proofErr w:type="spellStart"/>
      <w:r w:rsidRPr="00D8261C">
        <w:rPr>
          <w:b w:val="0"/>
          <w:sz w:val="24"/>
          <w:lang w:val="ru-RU"/>
        </w:rPr>
        <w:t>Інд</w:t>
      </w:r>
      <w:proofErr w:type="spellEnd"/>
      <w:r w:rsidRPr="00D8261C">
        <w:rPr>
          <w:b w:val="0"/>
          <w:sz w:val="24"/>
          <w:lang w:val="ru-RU"/>
        </w:rPr>
        <w:t>. номер 3171914191</w:t>
      </w:r>
      <w:r w:rsidRPr="00D8261C">
        <w:rPr>
          <w:b w:val="0"/>
          <w:sz w:val="24"/>
        </w:rPr>
        <w:t xml:space="preserve">                        </w:t>
      </w:r>
      <w:r>
        <w:rPr>
          <w:b w:val="0"/>
          <w:sz w:val="24"/>
        </w:rPr>
        <w:t xml:space="preserve">   </w:t>
      </w:r>
      <w:r w:rsidRPr="00D8261C">
        <w:rPr>
          <w:b w:val="0"/>
          <w:sz w:val="24"/>
        </w:rPr>
        <w:t xml:space="preserve">  р/р </w:t>
      </w:r>
      <w:r w:rsidR="009232D1">
        <w:rPr>
          <w:b w:val="0"/>
          <w:sz w:val="24"/>
        </w:rPr>
        <w:t>35412037050520</w:t>
      </w:r>
      <w:r w:rsidRPr="00D8261C">
        <w:rPr>
          <w:b w:val="0"/>
          <w:sz w:val="24"/>
        </w:rPr>
        <w:t xml:space="preserve"> в УДКСУ</w:t>
      </w:r>
      <w:r>
        <w:rPr>
          <w:b w:val="0"/>
          <w:sz w:val="24"/>
        </w:rPr>
        <w:t xml:space="preserve"> у</w:t>
      </w:r>
      <w:r w:rsidRPr="00D8261C">
        <w:rPr>
          <w:b w:val="0"/>
          <w:sz w:val="24"/>
        </w:rPr>
        <w:t xml:space="preserve"> м.</w:t>
      </w:r>
      <w:r>
        <w:rPr>
          <w:b w:val="0"/>
          <w:sz w:val="24"/>
        </w:rPr>
        <w:t xml:space="preserve"> Горішніх Плавнях</w:t>
      </w:r>
    </w:p>
    <w:p w:rsidR="009232D1" w:rsidRDefault="000F3DDA" w:rsidP="000F3DDA">
      <w:pPr>
        <w:pStyle w:val="a3"/>
        <w:jc w:val="both"/>
        <w:rPr>
          <w:b w:val="0"/>
          <w:sz w:val="24"/>
        </w:rPr>
      </w:pPr>
      <w:r w:rsidRPr="00D8261C">
        <w:rPr>
          <w:b w:val="0"/>
          <w:sz w:val="24"/>
        </w:rPr>
        <w:t xml:space="preserve">                                                     </w:t>
      </w:r>
      <w:r w:rsidR="00354627">
        <w:rPr>
          <w:b w:val="0"/>
          <w:sz w:val="24"/>
        </w:rPr>
        <w:t xml:space="preserve">      </w:t>
      </w:r>
      <w:r w:rsidRPr="00D8261C">
        <w:rPr>
          <w:b w:val="0"/>
          <w:sz w:val="24"/>
        </w:rPr>
        <w:t xml:space="preserve">                 ГУДКСУ в Полтавській обл.</w:t>
      </w:r>
      <w:r>
        <w:rPr>
          <w:b w:val="0"/>
          <w:sz w:val="24"/>
        </w:rPr>
        <w:t xml:space="preserve"> </w:t>
      </w:r>
      <w:r w:rsidRPr="00D8261C">
        <w:rPr>
          <w:b w:val="0"/>
          <w:sz w:val="24"/>
        </w:rPr>
        <w:t xml:space="preserve">МФО 831019 </w:t>
      </w:r>
    </w:p>
    <w:p w:rsidR="009232D1" w:rsidRPr="00354627" w:rsidRDefault="009232D1" w:rsidP="009232D1">
      <w:pPr>
        <w:suppressAutoHyphens w:val="0"/>
        <w:autoSpaceDE w:val="0"/>
        <w:autoSpaceDN w:val="0"/>
        <w:adjustRightInd w:val="0"/>
        <w:rPr>
          <w:rFonts w:eastAsiaTheme="minorHAnsi"/>
          <w:color w:val="000000"/>
          <w:sz w:val="22"/>
          <w:szCs w:val="22"/>
          <w:lang w:val="uk-UA" w:eastAsia="en-US"/>
        </w:rPr>
      </w:pPr>
      <w:r w:rsidRPr="00354627">
        <w:rPr>
          <w:rFonts w:eastAsiaTheme="minorHAnsi"/>
          <w:color w:val="000000"/>
          <w:sz w:val="22"/>
          <w:szCs w:val="22"/>
          <w:lang w:val="uk-UA" w:eastAsia="en-US"/>
        </w:rPr>
        <w:t>v.blag.fond@gmail.com</w:t>
      </w:r>
      <w:r w:rsidRPr="00354627">
        <w:rPr>
          <w:b/>
          <w:sz w:val="22"/>
          <w:szCs w:val="22"/>
          <w:lang w:val="uk-UA"/>
        </w:rPr>
        <w:t xml:space="preserve">                        </w:t>
      </w:r>
      <w:r w:rsidR="00354627">
        <w:rPr>
          <w:b/>
          <w:sz w:val="22"/>
          <w:szCs w:val="22"/>
          <w:lang w:val="uk-UA"/>
        </w:rPr>
        <w:t xml:space="preserve">         </w:t>
      </w:r>
      <w:r w:rsidRPr="00354627">
        <w:rPr>
          <w:b/>
          <w:sz w:val="22"/>
          <w:szCs w:val="22"/>
          <w:lang w:val="uk-UA"/>
        </w:rPr>
        <w:t xml:space="preserve">          </w:t>
      </w:r>
      <w:r w:rsidR="000F3DDA" w:rsidRPr="00354627">
        <w:rPr>
          <w:sz w:val="22"/>
          <w:szCs w:val="22"/>
          <w:lang w:val="uk-UA"/>
        </w:rPr>
        <w:t xml:space="preserve"> </w:t>
      </w:r>
      <w:r w:rsidRPr="00354627">
        <w:rPr>
          <w:rFonts w:eastAsiaTheme="minorHAnsi"/>
          <w:color w:val="000000"/>
          <w:sz w:val="22"/>
          <w:szCs w:val="22"/>
          <w:lang w:val="uk-UA" w:eastAsia="en-US"/>
        </w:rPr>
        <w:t>buhgalter@hp-rada.gov.ua</w:t>
      </w:r>
    </w:p>
    <w:p w:rsidR="009232D1" w:rsidRPr="00354627" w:rsidRDefault="009232D1" w:rsidP="000F3DDA">
      <w:pPr>
        <w:pStyle w:val="a3"/>
        <w:jc w:val="both"/>
        <w:rPr>
          <w:b w:val="0"/>
          <w:sz w:val="22"/>
          <w:szCs w:val="22"/>
        </w:rPr>
      </w:pPr>
    </w:p>
    <w:p w:rsidR="000F3DDA" w:rsidRDefault="000F3DDA" w:rsidP="000F3DDA">
      <w:pPr>
        <w:pStyle w:val="a3"/>
        <w:jc w:val="both"/>
        <w:rPr>
          <w:b w:val="0"/>
          <w:sz w:val="24"/>
        </w:rPr>
      </w:pPr>
      <w:r>
        <w:rPr>
          <w:b w:val="0"/>
          <w:sz w:val="24"/>
        </w:rPr>
        <w:t>ФОП                                                                    Міський голова</w:t>
      </w:r>
    </w:p>
    <w:p w:rsidR="000F3DDA" w:rsidRDefault="000F3DDA" w:rsidP="000F3DDA">
      <w:pPr>
        <w:pStyle w:val="a3"/>
        <w:jc w:val="both"/>
        <w:rPr>
          <w:b w:val="0"/>
          <w:sz w:val="24"/>
        </w:rPr>
      </w:pPr>
      <w:r>
        <w:rPr>
          <w:b w:val="0"/>
          <w:sz w:val="24"/>
        </w:rPr>
        <w:t>_______________</w:t>
      </w:r>
      <w:proofErr w:type="spellStart"/>
      <w:r>
        <w:rPr>
          <w:b w:val="0"/>
          <w:sz w:val="24"/>
        </w:rPr>
        <w:t>Манжалій</w:t>
      </w:r>
      <w:proofErr w:type="spellEnd"/>
      <w:r>
        <w:rPr>
          <w:b w:val="0"/>
          <w:sz w:val="24"/>
        </w:rPr>
        <w:t xml:space="preserve"> Євгеній                                        _____________Биков Дмитро                          </w:t>
      </w:r>
    </w:p>
    <w:p w:rsidR="000F3DDA" w:rsidRDefault="000F3DDA" w:rsidP="000F3DDA">
      <w:pPr>
        <w:pStyle w:val="a3"/>
        <w:jc w:val="both"/>
        <w:rPr>
          <w:b w:val="0"/>
          <w:sz w:val="22"/>
          <w:szCs w:val="22"/>
        </w:rPr>
      </w:pPr>
      <w:r>
        <w:rPr>
          <w:b w:val="0"/>
          <w:sz w:val="24"/>
        </w:rPr>
        <w:t xml:space="preserve">                              Миколайович                                                                          Геннадійович</w:t>
      </w:r>
      <w:r>
        <w:rPr>
          <w:b w:val="0"/>
          <w:sz w:val="22"/>
          <w:szCs w:val="22"/>
        </w:rPr>
        <w:t xml:space="preserve">              </w:t>
      </w:r>
    </w:p>
    <w:p w:rsidR="000F3DDA" w:rsidRDefault="000F3DDA" w:rsidP="000F3DDA">
      <w:pPr>
        <w:jc w:val="both"/>
        <w:rPr>
          <w:sz w:val="22"/>
          <w:szCs w:val="22"/>
          <w:lang w:val="uk-UA"/>
        </w:rPr>
      </w:pPr>
    </w:p>
    <w:p w:rsidR="000F3DDA" w:rsidRDefault="000F3DDA" w:rsidP="000F3DDA">
      <w:pPr>
        <w:jc w:val="right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Секретар міської ради  ___________</w:t>
      </w:r>
      <w:proofErr w:type="spellStart"/>
      <w:r>
        <w:rPr>
          <w:sz w:val="22"/>
          <w:szCs w:val="22"/>
          <w:lang w:val="uk-UA"/>
        </w:rPr>
        <w:t>С.С.Дорота</w:t>
      </w:r>
      <w:proofErr w:type="spellEnd"/>
    </w:p>
    <w:p w:rsidR="000F3DDA" w:rsidRDefault="000F3DDA" w:rsidP="000F3DDA">
      <w:pPr>
        <w:jc w:val="right"/>
        <w:rPr>
          <w:sz w:val="22"/>
          <w:szCs w:val="22"/>
          <w:lang w:val="uk-UA"/>
        </w:rPr>
      </w:pPr>
    </w:p>
    <w:p w:rsidR="000F3DDA" w:rsidRDefault="000F3DDA" w:rsidP="000F3DDA">
      <w:pPr>
        <w:jc w:val="right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Юридичний відділ ___________   __________</w:t>
      </w:r>
    </w:p>
    <w:p w:rsidR="000F3DDA" w:rsidRDefault="000F3DDA" w:rsidP="000F3DDA">
      <w:pPr>
        <w:jc w:val="right"/>
        <w:rPr>
          <w:sz w:val="22"/>
          <w:szCs w:val="22"/>
          <w:lang w:val="uk-UA"/>
        </w:rPr>
      </w:pPr>
    </w:p>
    <w:p w:rsidR="000F3DDA" w:rsidRDefault="000F3DDA" w:rsidP="000F3DDA">
      <w:pPr>
        <w:jc w:val="right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Відділ бухгалтерського обліку та звітності_________ </w:t>
      </w:r>
      <w:proofErr w:type="spellStart"/>
      <w:r>
        <w:rPr>
          <w:sz w:val="22"/>
          <w:szCs w:val="22"/>
          <w:lang w:val="uk-UA"/>
        </w:rPr>
        <w:t>В.В.Краснопір</w:t>
      </w:r>
      <w:proofErr w:type="spellEnd"/>
    </w:p>
    <w:p w:rsidR="000F3DDA" w:rsidRPr="00706520" w:rsidRDefault="000F3DDA" w:rsidP="000F3DDA">
      <w:pPr>
        <w:jc w:val="right"/>
        <w:rPr>
          <w:lang w:val="uk-UA"/>
        </w:rPr>
      </w:pPr>
    </w:p>
    <w:p w:rsidR="000F3DDA" w:rsidRPr="005307E1" w:rsidRDefault="000F3DDA" w:rsidP="000F3DDA">
      <w:pPr>
        <w:jc w:val="right"/>
        <w:rPr>
          <w:sz w:val="22"/>
          <w:szCs w:val="22"/>
          <w:lang w:val="uk-UA"/>
        </w:rPr>
      </w:pPr>
      <w:r w:rsidRPr="005307E1">
        <w:rPr>
          <w:sz w:val="22"/>
          <w:szCs w:val="22"/>
          <w:lang w:val="uk-UA"/>
        </w:rPr>
        <w:t>Зав. сектору з інформаційної та внутрішньої політики___________</w:t>
      </w:r>
      <w:proofErr w:type="spellStart"/>
      <w:r>
        <w:rPr>
          <w:sz w:val="22"/>
          <w:szCs w:val="22"/>
          <w:lang w:val="uk-UA"/>
        </w:rPr>
        <w:t>С.О.Шеремет</w:t>
      </w:r>
      <w:proofErr w:type="spellEnd"/>
    </w:p>
    <w:sectPr w:rsidR="000F3DDA" w:rsidRPr="005307E1" w:rsidSect="0064641C">
      <w:pgSz w:w="11906" w:h="16838"/>
      <w:pgMar w:top="426" w:right="849" w:bottom="142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tarSymbol">
    <w:altName w:val="Arial Unicode MS"/>
    <w:charset w:val="02"/>
    <w:family w:val="auto"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singleLevel"/>
    <w:tmpl w:val="00000002"/>
    <w:name w:val="WW8Num2"/>
    <w:lvl w:ilvl="0">
      <w:start w:val="1"/>
      <w:numFmt w:val="none"/>
      <w:suff w:val="nothing"/>
      <w:lvlText w:val=""/>
      <w:lvlJc w:val="left"/>
      <w:pPr>
        <w:tabs>
          <w:tab w:val="num" w:pos="0"/>
        </w:tabs>
        <w:ind w:left="786" w:hanging="360"/>
      </w:pPr>
      <w:rPr>
        <w:rFonts w:ascii="Symbol" w:hAnsi="Symbol"/>
      </w:rPr>
    </w:lvl>
  </w:abstractNum>
  <w:abstractNum w:abstractNumId="1">
    <w:nsid w:val="00000004"/>
    <w:multiLevelType w:val="singleLevel"/>
    <w:tmpl w:val="00000004"/>
    <w:name w:val="WW8Num4"/>
    <w:lvl w:ilvl="0">
      <w:start w:val="1"/>
      <w:numFmt w:val="none"/>
      <w:suff w:val="nothing"/>
      <w:lvlText w:val=""/>
      <w:lvlJc w:val="left"/>
      <w:pPr>
        <w:tabs>
          <w:tab w:val="num" w:pos="0"/>
        </w:tabs>
        <w:ind w:left="786" w:hanging="360"/>
      </w:pPr>
      <w:rPr>
        <w:rFonts w:ascii="Symbol" w:hAnsi="Symbol"/>
      </w:rPr>
    </w:lvl>
  </w:abstractNum>
  <w:abstractNum w:abstractNumId="2">
    <w:nsid w:val="00000005"/>
    <w:multiLevelType w:val="singleLevel"/>
    <w:tmpl w:val="00000005"/>
    <w:name w:val="WW8Num5"/>
    <w:lvl w:ilvl="0">
      <w:start w:val="1"/>
      <w:numFmt w:val="none"/>
      <w:suff w:val="nothing"/>
      <w:lvlText w:val=""/>
      <w:lvlJc w:val="left"/>
      <w:pPr>
        <w:tabs>
          <w:tab w:val="num" w:pos="0"/>
        </w:tabs>
        <w:ind w:left="786" w:hanging="360"/>
      </w:pPr>
      <w:rPr>
        <w:rFonts w:ascii="Symbol" w:hAnsi="Symbol"/>
      </w:rPr>
    </w:lvl>
  </w:abstractNum>
  <w:abstractNum w:abstractNumId="3">
    <w:nsid w:val="04293979"/>
    <w:multiLevelType w:val="multilevel"/>
    <w:tmpl w:val="06B0F7C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5B336A39"/>
    <w:multiLevelType w:val="multilevel"/>
    <w:tmpl w:val="B890E5FC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69A64C78"/>
    <w:multiLevelType w:val="hybridMultilevel"/>
    <w:tmpl w:val="2DA2E6BE"/>
    <w:lvl w:ilvl="0" w:tplc="381CEEAE">
      <w:start w:val="6"/>
      <w:numFmt w:val="decimal"/>
      <w:lvlText w:val="%1."/>
      <w:lvlJc w:val="left"/>
      <w:pPr>
        <w:ind w:left="39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4680" w:hanging="360"/>
      </w:pPr>
    </w:lvl>
    <w:lvl w:ilvl="2" w:tplc="0422001B" w:tentative="1">
      <w:start w:val="1"/>
      <w:numFmt w:val="lowerRoman"/>
      <w:lvlText w:val="%3."/>
      <w:lvlJc w:val="right"/>
      <w:pPr>
        <w:ind w:left="5400" w:hanging="180"/>
      </w:pPr>
    </w:lvl>
    <w:lvl w:ilvl="3" w:tplc="0422000F" w:tentative="1">
      <w:start w:val="1"/>
      <w:numFmt w:val="decimal"/>
      <w:lvlText w:val="%4."/>
      <w:lvlJc w:val="left"/>
      <w:pPr>
        <w:ind w:left="6120" w:hanging="360"/>
      </w:pPr>
    </w:lvl>
    <w:lvl w:ilvl="4" w:tplc="04220019" w:tentative="1">
      <w:start w:val="1"/>
      <w:numFmt w:val="lowerLetter"/>
      <w:lvlText w:val="%5."/>
      <w:lvlJc w:val="left"/>
      <w:pPr>
        <w:ind w:left="6840" w:hanging="360"/>
      </w:pPr>
    </w:lvl>
    <w:lvl w:ilvl="5" w:tplc="0422001B" w:tentative="1">
      <w:start w:val="1"/>
      <w:numFmt w:val="lowerRoman"/>
      <w:lvlText w:val="%6."/>
      <w:lvlJc w:val="right"/>
      <w:pPr>
        <w:ind w:left="7560" w:hanging="180"/>
      </w:pPr>
    </w:lvl>
    <w:lvl w:ilvl="6" w:tplc="0422000F" w:tentative="1">
      <w:start w:val="1"/>
      <w:numFmt w:val="decimal"/>
      <w:lvlText w:val="%7."/>
      <w:lvlJc w:val="left"/>
      <w:pPr>
        <w:ind w:left="8280" w:hanging="360"/>
      </w:pPr>
    </w:lvl>
    <w:lvl w:ilvl="7" w:tplc="04220019" w:tentative="1">
      <w:start w:val="1"/>
      <w:numFmt w:val="lowerLetter"/>
      <w:lvlText w:val="%8."/>
      <w:lvlJc w:val="left"/>
      <w:pPr>
        <w:ind w:left="9000" w:hanging="360"/>
      </w:pPr>
    </w:lvl>
    <w:lvl w:ilvl="8" w:tplc="0422001B" w:tentative="1">
      <w:start w:val="1"/>
      <w:numFmt w:val="lowerRoman"/>
      <w:lvlText w:val="%9."/>
      <w:lvlJc w:val="right"/>
      <w:pPr>
        <w:ind w:left="972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1A93"/>
    <w:rsid w:val="000354C6"/>
    <w:rsid w:val="000F3DDA"/>
    <w:rsid w:val="002150D4"/>
    <w:rsid w:val="00235A45"/>
    <w:rsid w:val="00354627"/>
    <w:rsid w:val="003730E2"/>
    <w:rsid w:val="007B5236"/>
    <w:rsid w:val="009232D1"/>
    <w:rsid w:val="00991A93"/>
    <w:rsid w:val="00E0583A"/>
    <w:rsid w:val="00EA6971"/>
    <w:rsid w:val="00EF3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FE1BC07-749B-475B-8E9D-2454BD4C5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3DD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F3DDA"/>
    <w:pPr>
      <w:jc w:val="center"/>
    </w:pPr>
    <w:rPr>
      <w:b/>
      <w:sz w:val="28"/>
      <w:lang w:val="uk-UA"/>
    </w:rPr>
  </w:style>
  <w:style w:type="character" w:customStyle="1" w:styleId="a4">
    <w:name w:val="Основной текст Знак"/>
    <w:basedOn w:val="a0"/>
    <w:link w:val="a3"/>
    <w:rsid w:val="000F3DDA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customStyle="1" w:styleId="21">
    <w:name w:val="Основной текст 21"/>
    <w:basedOn w:val="a"/>
    <w:rsid w:val="000F3DDA"/>
    <w:pPr>
      <w:ind w:firstLine="567"/>
      <w:jc w:val="both"/>
    </w:pPr>
    <w:rPr>
      <w:sz w:val="28"/>
      <w:lang w:val="uk-UA"/>
    </w:rPr>
  </w:style>
  <w:style w:type="paragraph" w:styleId="a5">
    <w:name w:val="Balloon Text"/>
    <w:basedOn w:val="a"/>
    <w:link w:val="a6"/>
    <w:uiPriority w:val="99"/>
    <w:semiHidden/>
    <w:unhideWhenUsed/>
    <w:rsid w:val="003730E2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730E2"/>
    <w:rPr>
      <w:rFonts w:ascii="Segoe UI" w:eastAsia="Times New Roman" w:hAnsi="Segoe UI" w:cs="Segoe UI"/>
      <w:sz w:val="18"/>
      <w:szCs w:val="18"/>
      <w:lang w:val="ru-RU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2</Pages>
  <Words>4600</Words>
  <Characters>2623</Characters>
  <Application>Microsoft Office Word</Application>
  <DocSecurity>0</DocSecurity>
  <Lines>21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Виктория Краснопир</dc:creator>
  <cp:keywords/>
  <dc:description/>
  <cp:lastModifiedBy>Вікторія Краснопір</cp:lastModifiedBy>
  <cp:revision>7</cp:revision>
  <cp:lastPrinted>2019-01-29T13:35:00Z</cp:lastPrinted>
  <dcterms:created xsi:type="dcterms:W3CDTF">2017-03-09T13:01:00Z</dcterms:created>
  <dcterms:modified xsi:type="dcterms:W3CDTF">2019-01-29T13:36:00Z</dcterms:modified>
</cp:coreProperties>
</file>